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3E2C" w:rsidRP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:rsidR="00413E2C" w:rsidRP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ПРОФЕССИОНАЛЬНОГО МОДУЛЯ</w:t>
      </w:r>
    </w:p>
    <w:p w:rsidR="00413E2C" w:rsidRDefault="00413E2C" w:rsidP="00413E2C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13E2C" w:rsidRDefault="00413E2C" w:rsidP="00413E2C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13E2C" w:rsidRPr="00413E2C" w:rsidRDefault="00413E2C" w:rsidP="00413E2C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 xml:space="preserve">ПМ 03 </w:t>
      </w:r>
      <w:r w:rsidRPr="00413E2C">
        <w:rPr>
          <w:rFonts w:ascii="Times New Roman" w:hAnsi="Times New Roman" w:cs="Times New Roman"/>
          <w:b/>
          <w:sz w:val="24"/>
          <w:szCs w:val="24"/>
        </w:rPr>
        <w:t>Проведение расчетов с бюджетом и внебюджетными фондами</w:t>
      </w:r>
    </w:p>
    <w:p w:rsidR="00413E2C" w:rsidRP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13E2C" w:rsidRPr="004415ED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caps/>
          <w:sz w:val="28"/>
          <w:szCs w:val="28"/>
        </w:rPr>
      </w:pPr>
    </w:p>
    <w:p w:rsidR="00413E2C" w:rsidRPr="004415ED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Pr="004D469E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Pr="004D469E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413E2C" w:rsidRPr="006635B6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профессионального модуля</w:t>
      </w:r>
      <w:r w:rsidRPr="006635B6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635B6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специальностям среднего профессионального образования  38.02.01 «Экономика и бухгалтерский учёт (по отраслям)»</w:t>
      </w:r>
    </w:p>
    <w:p w:rsidR="00413E2C" w:rsidRPr="006635B6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3E2C" w:rsidRPr="006635B6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Организация - разработчик: государственное бюджетное профессиональное образовательное учреждение «Златоустовский индустриальный колледж </w:t>
      </w:r>
      <w:proofErr w:type="spellStart"/>
      <w:r w:rsidRPr="006635B6">
        <w:rPr>
          <w:rFonts w:ascii="Times New Roman" w:hAnsi="Times New Roman" w:cs="Times New Roman"/>
          <w:sz w:val="24"/>
          <w:szCs w:val="24"/>
        </w:rPr>
        <w:t>им.П.П.Аносова</w:t>
      </w:r>
      <w:proofErr w:type="spellEnd"/>
      <w:r w:rsidRPr="006635B6">
        <w:rPr>
          <w:rFonts w:ascii="Times New Roman" w:hAnsi="Times New Roman" w:cs="Times New Roman"/>
          <w:sz w:val="24"/>
          <w:szCs w:val="24"/>
        </w:rPr>
        <w:t>»</w:t>
      </w: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3E2C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E2C" w:rsidRPr="006635B6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первой категории</w:t>
      </w:r>
    </w:p>
    <w:p w:rsidR="00413E2C" w:rsidRPr="006635B6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3E2C" w:rsidRPr="006635B6" w:rsidRDefault="00413E2C" w:rsidP="00413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3E2C" w:rsidRPr="006635B6" w:rsidRDefault="00413E2C" w:rsidP="00413E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413E2C" w:rsidRPr="006635B6" w:rsidRDefault="00413E2C" w:rsidP="00413E2C">
      <w:pPr>
        <w:widowControl w:val="0"/>
        <w:tabs>
          <w:tab w:val="left" w:pos="0"/>
        </w:tabs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Default="00413E2C" w:rsidP="00413E2C"/>
    <w:p w:rsidR="00413E2C" w:rsidRPr="006635B6" w:rsidRDefault="00413E2C" w:rsidP="00413E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 xml:space="preserve">АННОТАЦИЯ </w:t>
      </w:r>
    </w:p>
    <w:p w:rsidR="00413E2C" w:rsidRPr="006635B6" w:rsidRDefault="00413E2C" w:rsidP="00413E2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6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413E2C" w:rsidRDefault="00413E2C" w:rsidP="00413E2C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3E2C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(далее - программа) – является частью основной профессиональной образовательной программы в соответствии с ФГОС по специальности  </w:t>
      </w:r>
      <w:r w:rsidR="00A701C6">
        <w:rPr>
          <w:rFonts w:ascii="Times New Roman" w:hAnsi="Times New Roman" w:cs="Times New Roman"/>
          <w:sz w:val="24"/>
          <w:szCs w:val="24"/>
        </w:rPr>
        <w:t>38.02.01</w:t>
      </w:r>
      <w:r w:rsidRPr="00413E2C">
        <w:rPr>
          <w:rFonts w:ascii="Times New Roman" w:hAnsi="Times New Roman" w:cs="Times New Roman"/>
          <w:sz w:val="24"/>
          <w:szCs w:val="24"/>
        </w:rPr>
        <w:t xml:space="preserve"> «Экономика и бухгалтерский учет» (по отраслям, в части освоения основного вида профессиональной деятельности (ВПД): </w:t>
      </w:r>
      <w:proofErr w:type="gramEnd"/>
    </w:p>
    <w:p w:rsidR="00A6168F" w:rsidRPr="00A6168F" w:rsidRDefault="00A6168F" w:rsidP="00A6168F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A6168F">
        <w:rPr>
          <w:rFonts w:ascii="Times New Roman" w:hAnsi="Times New Roman" w:cs="Times New Roman"/>
          <w:sz w:val="24"/>
          <w:szCs w:val="24"/>
        </w:rPr>
        <w:t xml:space="preserve">Проведение расчетов с бюджетом и внебюджетными фондами и соответствующих профессиональных компетенций (ПК): </w:t>
      </w:r>
    </w:p>
    <w:p w:rsidR="00413E2C" w:rsidRPr="00413E2C" w:rsidRDefault="00413E2C" w:rsidP="00413E2C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Формировать бухгалтерские проводки по начислению и перечислению налогов и сборов в бюджеты различных уровней.</w:t>
      </w:r>
    </w:p>
    <w:p w:rsidR="00413E2C" w:rsidRPr="00413E2C" w:rsidRDefault="00413E2C" w:rsidP="00413E2C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413E2C" w:rsidRPr="00413E2C" w:rsidRDefault="00413E2C" w:rsidP="00413E2C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Формировать бухгалтерские проводки по начислению и перечислению страховых взносов во внебюджетные фонды.</w:t>
      </w:r>
    </w:p>
    <w:p w:rsidR="00413E2C" w:rsidRPr="00413E2C" w:rsidRDefault="00413E2C" w:rsidP="00413E2C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ind w:left="499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операциям.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right="-185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ab/>
        <w:t xml:space="preserve">Программа профессионального модуля может быть использована при освоении основной профессиональной образовательной программы специальности </w:t>
      </w:r>
      <w:r w:rsidR="00A701C6">
        <w:rPr>
          <w:rFonts w:ascii="Times New Roman" w:hAnsi="Times New Roman" w:cs="Times New Roman"/>
          <w:sz w:val="24"/>
          <w:szCs w:val="24"/>
        </w:rPr>
        <w:t>38.02.01</w:t>
      </w:r>
      <w:r w:rsidRPr="00413E2C">
        <w:rPr>
          <w:rFonts w:ascii="Times New Roman" w:hAnsi="Times New Roman" w:cs="Times New Roman"/>
          <w:sz w:val="24"/>
          <w:szCs w:val="24"/>
        </w:rPr>
        <w:t xml:space="preserve"> «Экономика и бухгалтерский учет (по отраслям)» </w:t>
      </w:r>
      <w:proofErr w:type="gramStart"/>
      <w:r w:rsidRPr="00413E2C">
        <w:rPr>
          <w:rFonts w:ascii="Times New Roman" w:hAnsi="Times New Roman" w:cs="Times New Roman"/>
          <w:sz w:val="24"/>
          <w:szCs w:val="24"/>
        </w:rPr>
        <w:t>рекомендуемых</w:t>
      </w:r>
      <w:proofErr w:type="gramEnd"/>
      <w:r w:rsidRPr="00413E2C">
        <w:rPr>
          <w:rFonts w:ascii="Times New Roman" w:hAnsi="Times New Roman" w:cs="Times New Roman"/>
          <w:sz w:val="24"/>
          <w:szCs w:val="24"/>
        </w:rPr>
        <w:t xml:space="preserve"> ФГОС </w:t>
      </w:r>
    </w:p>
    <w:p w:rsid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 в дополнительном профессиональном образовании.</w:t>
      </w: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413E2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13E2C">
        <w:rPr>
          <w:rFonts w:ascii="Times New Roman" w:hAnsi="Times New Roman" w:cs="Times New Roman"/>
          <w:sz w:val="24"/>
          <w:szCs w:val="24"/>
        </w:rPr>
        <w:t xml:space="preserve"> в ходе освоения профессионального модуля должен: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  <w:r w:rsidRPr="00413E2C">
        <w:rPr>
          <w:rFonts w:ascii="Times New Roman" w:hAnsi="Times New Roman" w:cs="Times New Roman"/>
          <w:sz w:val="24"/>
          <w:szCs w:val="24"/>
        </w:rPr>
        <w:t xml:space="preserve"> проведения расчетов с бюджетом и  внебюджетными фондами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E2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определять виды и порядок налогообложения;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ориентироваться в системе налогов Российской Федерации;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выделять элементы налогообложения;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определять источники уплаты налогов, сборов, пошлин;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оформлять бухгалтерскими проводками начисления и перечисления сумм налогов и сборов;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организовывать аналитический учет по счету 68 "Расчеты по налогам и сборам";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заполнять платежные поручения по перечислению налогов и сборов;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выбирать для платежных поручений по видам налогов соответствующие реквизиты;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выбирать коды бюджетной классификации для определенных налогов, штрафов и пени;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пользоваться образцом заполнения платежных поручений по перечислению налогов, сборов и пошлин;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проводить учет расчетов по социальному страхованию и обеспечению;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определять объекты налогообложения для исчисления страховых взносов;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применять порядок и соблюдать сроки исчисления страховых взносов;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применять особенности зачисления сумм страховых взносов в Фонд социального страхования Российской Федерации;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оформлять бухгалтерскими проводками начисление и перечисление сумм страховых взносов в Пенсионный фонд Российской Федерации, Фонд социального страхования Российской </w:t>
      </w:r>
      <w:r w:rsidRPr="00413E2C">
        <w:rPr>
          <w:rFonts w:ascii="Times New Roman" w:hAnsi="Times New Roman" w:cs="Times New Roman"/>
          <w:sz w:val="24"/>
          <w:szCs w:val="24"/>
        </w:rPr>
        <w:lastRenderedPageBreak/>
        <w:t>Федерации, Фонды обязательного медицинского страхования; осуществлять аналитический учет по счету 69 "Расчеты по социальному страхованию";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использовать средства внебюджетных фондов по направлениям, определенным законодательством;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осуществлять контроль прохождения платежных поручений по расчетно-кассовым банковским операциям с использованием выписок банка;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Фонды обязательного медицинского страхования;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выбирать для платежных поручений по видам страховых взносов соответствующие реквизиты;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оформлять платежные поручения по штрафам и пени внебюджетных фондов;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пользоваться образцом заполнения платежных поручений по перечислению страховых взносов во внебюджетные фонды;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заполнять данные статуса плательщика, ИНН (Индивидуального номера налогоплательщика) получателя, КПП (Кода причины постановки на учет) получателя; наименования налоговой инспекции, КБК (Кода бюджетной классификации), ОКАТО (Общероссийский классификатор административно-территориальных образований), основания платежа, страхового периода, номера документа, даты документа;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пользоваться образцом заполнения платежных поручений по перечислению страховых взносов во внебюджетные фонды;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:rsidR="00413E2C" w:rsidRP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E2C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виды и порядок налогообложения;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систему налогов Российской Федерации;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элементы налогообложения;           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источники уплаты налогов, сборов, пошлин;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оформление бухгалтерскими проводками начисления и перечисления сумм налогов и сборов;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аналитический учет по счету 68 "Расчеты по налогам и сборам";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порядок заполнения платежных поручений по перечислению налогов и сборов;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правила заполнения данных статуса плательщика, ИНН получателя, КПП получателя, наименования налоговой инспекции, КБК, ОКАТО, основания платежа, налогового периода, номера документа, даты документа, типа платежа;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коды бюджетной классификации, порядок их присвоения для налога, штрафа и пени;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образец заполнения платежных поручений по перечислению налогов, сборов и пошлин;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учет расчетов по социальному страхованию и обеспечению;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аналитический учет по счету 69 "Расчеты по социальному страхованию";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сущность и структуру страховых взносов во внебюджетные фонды;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объекты налогообложения для исчисления страховых взносов;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порядок и сроки исчисления страховых взносов;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особенности зачисления сумм страховых взносов в Фонд социального страхования Российской Федерации;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оформление бухгалтерскими проводками начисления и перечисления сумм страховых взносов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lastRenderedPageBreak/>
        <w:t>- начисление и перечисление взносов на страхование от несчастных случаев на производстве и профессиональных заболеваний;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использование средств внебюджетных фондов;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процедуру контроля прохождения платежных поручений по расчетно-кассовым банковским операциям с использованием выписок банка;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порядок заполнения платежных поручений по перечислению страховых взносов во внебюджетные фонды;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 xml:space="preserve">- образец заполнения платежных поручений по перечислению страховых взносов во внебюджетные фонды; </w:t>
      </w:r>
    </w:p>
    <w:p w:rsidR="00413E2C" w:rsidRPr="00413E2C" w:rsidRDefault="00413E2C" w:rsidP="00413E2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E2C">
        <w:rPr>
          <w:rFonts w:ascii="Times New Roman" w:hAnsi="Times New Roman" w:cs="Times New Roman"/>
          <w:sz w:val="24"/>
          <w:szCs w:val="24"/>
        </w:rPr>
        <w:t>- процедуру контроля прохождения платежных поручений по расчетно-кассовым банковским операциям с использованием выписок банка.</w:t>
      </w:r>
    </w:p>
    <w:p w:rsidR="00413E2C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b/>
          <w:sz w:val="28"/>
          <w:szCs w:val="28"/>
        </w:rPr>
      </w:pP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413E2C" w:rsidRPr="006635B6" w:rsidRDefault="00413E2C" w:rsidP="00413E2C">
      <w:pPr>
        <w:rPr>
          <w:rFonts w:ascii="Times New Roman" w:hAnsi="Times New Roman" w:cs="Times New Roman"/>
          <w:sz w:val="24"/>
          <w:szCs w:val="24"/>
        </w:rPr>
      </w:pPr>
    </w:p>
    <w:p w:rsidR="00413E2C" w:rsidRPr="006635B6" w:rsidRDefault="00413E2C" w:rsidP="00413E2C">
      <w:pPr>
        <w:rPr>
          <w:rFonts w:ascii="Times New Roman" w:hAnsi="Times New Roman" w:cs="Times New Roman"/>
          <w:sz w:val="24"/>
          <w:szCs w:val="24"/>
        </w:rPr>
        <w:sectPr w:rsidR="00413E2C" w:rsidRPr="006635B6" w:rsidSect="006635B6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413E2C" w:rsidRPr="00413E2C" w:rsidRDefault="00413E2C" w:rsidP="00413E2C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E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Тематический план профессионального модуля </w:t>
      </w:r>
    </w:p>
    <w:p w:rsidR="00413E2C" w:rsidRDefault="00413E2C" w:rsidP="003940E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76"/>
        <w:gridCol w:w="4521"/>
        <w:gridCol w:w="1310"/>
        <w:gridCol w:w="1023"/>
        <w:gridCol w:w="1604"/>
        <w:gridCol w:w="1313"/>
        <w:gridCol w:w="874"/>
        <w:gridCol w:w="172"/>
        <w:gridCol w:w="1145"/>
        <w:gridCol w:w="1167"/>
        <w:gridCol w:w="12"/>
        <w:gridCol w:w="1182"/>
      </w:tblGrid>
      <w:tr w:rsidR="003940E0" w:rsidRPr="00934B5E" w:rsidTr="003D1E07">
        <w:trPr>
          <w:trHeight w:val="435"/>
        </w:trPr>
        <w:tc>
          <w:tcPr>
            <w:tcW w:w="409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Коды</w:t>
            </w:r>
            <w:r w:rsidRPr="00934B5E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934B5E">
              <w:rPr>
                <w:b/>
                <w:sz w:val="20"/>
                <w:szCs w:val="20"/>
              </w:rPr>
              <w:t>профессиональных</w:t>
            </w:r>
            <w:r w:rsidRPr="00934B5E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934B5E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1449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Наименования разделов</w:t>
            </w:r>
          </w:p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профессионального модуля</w:t>
            </w:r>
            <w:r w:rsidRPr="00934B5E">
              <w:rPr>
                <w:rStyle w:val="ab"/>
                <w:b/>
                <w:sz w:val="20"/>
                <w:szCs w:val="20"/>
              </w:rPr>
              <w:endnoteReference w:customMarkFollows="1" w:id="2"/>
              <w:t>*</w:t>
            </w:r>
          </w:p>
        </w:tc>
        <w:tc>
          <w:tcPr>
            <w:tcW w:w="420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934B5E">
              <w:rPr>
                <w:b/>
                <w:iCs/>
                <w:sz w:val="20"/>
                <w:szCs w:val="20"/>
              </w:rPr>
              <w:t>Всего часов</w:t>
            </w:r>
          </w:p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934B5E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965" w:type="pct"/>
            <w:gridSpan w:val="6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757" w:type="pct"/>
            <w:gridSpan w:val="3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 xml:space="preserve">Практика </w:t>
            </w:r>
          </w:p>
        </w:tc>
      </w:tr>
      <w:tr w:rsidR="003940E0" w:rsidRPr="00934B5E" w:rsidTr="003D1E07">
        <w:trPr>
          <w:trHeight w:val="602"/>
        </w:trPr>
        <w:tc>
          <w:tcPr>
            <w:tcW w:w="409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263" w:type="pct"/>
            <w:gridSpan w:val="3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934B5E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702" w:type="pct"/>
            <w:gridSpan w:val="3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34B5E">
              <w:rPr>
                <w:b/>
                <w:sz w:val="20"/>
                <w:szCs w:val="20"/>
              </w:rPr>
              <w:t>обучающегося</w:t>
            </w:r>
            <w:proofErr w:type="gramEnd"/>
            <w:r w:rsidRPr="00934B5E">
              <w:rPr>
                <w:b/>
                <w:sz w:val="20"/>
                <w:szCs w:val="20"/>
              </w:rPr>
              <w:t xml:space="preserve">, </w:t>
            </w:r>
            <w:r w:rsidRPr="00934B5E">
              <w:rPr>
                <w:sz w:val="20"/>
                <w:szCs w:val="20"/>
              </w:rPr>
              <w:t>часов</w:t>
            </w:r>
          </w:p>
        </w:tc>
        <w:tc>
          <w:tcPr>
            <w:tcW w:w="374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Учебная,</w:t>
            </w:r>
          </w:p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>часов</w:t>
            </w:r>
          </w:p>
        </w:tc>
        <w:tc>
          <w:tcPr>
            <w:tcW w:w="383" w:type="pct"/>
            <w:gridSpan w:val="2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934B5E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934B5E">
              <w:rPr>
                <w:b/>
                <w:sz w:val="20"/>
                <w:szCs w:val="20"/>
              </w:rPr>
              <w:t xml:space="preserve"> (по профилю специальности), </w:t>
            </w:r>
            <w:r w:rsidRPr="00934B5E">
              <w:rPr>
                <w:sz w:val="20"/>
                <w:szCs w:val="20"/>
              </w:rPr>
              <w:t>часов</w:t>
            </w:r>
          </w:p>
        </w:tc>
      </w:tr>
      <w:tr w:rsidR="003940E0" w:rsidRPr="00934B5E" w:rsidTr="003D1E07">
        <w:trPr>
          <w:trHeight w:val="1141"/>
        </w:trPr>
        <w:tc>
          <w:tcPr>
            <w:tcW w:w="409" w:type="pct"/>
            <w:vMerge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Всего,</w:t>
            </w:r>
          </w:p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>часов</w:t>
            </w:r>
          </w:p>
        </w:tc>
        <w:tc>
          <w:tcPr>
            <w:tcW w:w="514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 xml:space="preserve">в т.ч. лабораторные работы и практические занятия, </w:t>
            </w:r>
            <w:r w:rsidRPr="00934B5E">
              <w:rPr>
                <w:sz w:val="20"/>
                <w:szCs w:val="20"/>
              </w:rPr>
              <w:t>часов</w:t>
            </w:r>
          </w:p>
        </w:tc>
        <w:tc>
          <w:tcPr>
            <w:tcW w:w="421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в т.ч. курсовая работа (проект), часов</w:t>
            </w:r>
          </w:p>
        </w:tc>
        <w:tc>
          <w:tcPr>
            <w:tcW w:w="280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Всего, часов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в т.ч. курсовая работа (проект), часов</w:t>
            </w:r>
          </w:p>
        </w:tc>
        <w:tc>
          <w:tcPr>
            <w:tcW w:w="374" w:type="pct"/>
            <w:vMerge/>
            <w:shd w:val="clear" w:color="auto" w:fill="auto"/>
          </w:tcPr>
          <w:p w:rsidR="003940E0" w:rsidRPr="00934B5E" w:rsidRDefault="003940E0" w:rsidP="003D1E07">
            <w:pPr>
              <w:pStyle w:val="a4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a4"/>
              <w:rPr>
                <w:i/>
                <w:iCs/>
                <w:sz w:val="20"/>
                <w:szCs w:val="20"/>
              </w:rPr>
            </w:pPr>
          </w:p>
        </w:tc>
      </w:tr>
      <w:tr w:rsidR="003940E0" w:rsidRPr="00934B5E" w:rsidTr="003D1E07"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49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0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8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4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21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0" w:type="pct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3940E0" w:rsidRPr="00934B5E" w:rsidRDefault="003940E0" w:rsidP="003D1E07">
            <w:pPr>
              <w:pStyle w:val="a4"/>
              <w:widowControl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4" w:type="pc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383" w:type="pct"/>
            <w:gridSpan w:val="2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10</w:t>
            </w:r>
          </w:p>
        </w:tc>
      </w:tr>
      <w:tr w:rsidR="003940E0" w:rsidRPr="00934B5E" w:rsidTr="003D1E07"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ПК 3.1</w:t>
            </w:r>
          </w:p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vMerge w:val="restart"/>
            <w:shd w:val="clear" w:color="auto" w:fill="auto"/>
          </w:tcPr>
          <w:p w:rsidR="003940E0" w:rsidRPr="00432D52" w:rsidRDefault="003940E0" w:rsidP="003D1E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МДК 03.01 </w:t>
            </w:r>
            <w:r>
              <w:rPr>
                <w:rFonts w:ascii="Times New Roman" w:hAnsi="Times New Roman" w:cs="Times New Roman"/>
              </w:rPr>
              <w:t>Организация расчётов с бюджетными и внебюджетными фондами</w:t>
            </w:r>
          </w:p>
        </w:tc>
        <w:tc>
          <w:tcPr>
            <w:tcW w:w="420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328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514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21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22" w:type="pct"/>
            <w:gridSpan w:val="2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383" w:type="pct"/>
            <w:gridSpan w:val="2"/>
            <w:vMerge w:val="restar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940E0" w:rsidRPr="00934B5E" w:rsidTr="003D1E07"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ПК 3.2</w:t>
            </w:r>
          </w:p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3940E0" w:rsidRPr="00934B5E" w:rsidRDefault="003940E0" w:rsidP="003D1E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940E0" w:rsidRPr="00934B5E" w:rsidTr="003D1E07"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 xml:space="preserve">ПК 3.3 </w:t>
            </w:r>
          </w:p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3940E0" w:rsidRPr="00934B5E" w:rsidRDefault="003940E0" w:rsidP="003D1E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940E0" w:rsidRPr="00934B5E" w:rsidTr="003D1E07">
        <w:trPr>
          <w:trHeight w:val="341"/>
        </w:trPr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 xml:space="preserve">ПК3.4 </w:t>
            </w:r>
          </w:p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:rsidR="003940E0" w:rsidRPr="00934B5E" w:rsidRDefault="003940E0" w:rsidP="003D1E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Merge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3940E0" w:rsidRPr="00934B5E" w:rsidTr="003D1E07">
        <w:trPr>
          <w:trHeight w:val="966"/>
        </w:trPr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ПК 1-4</w:t>
            </w:r>
          </w:p>
          <w:p w:rsidR="003940E0" w:rsidRPr="00934B5E" w:rsidRDefault="003940E0" w:rsidP="003D1E07">
            <w:pPr>
              <w:rPr>
                <w:b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</w:t>
            </w:r>
            <w:r w:rsidRPr="00934B5E">
              <w:rPr>
                <w:b/>
                <w:sz w:val="20"/>
                <w:szCs w:val="20"/>
              </w:rPr>
              <w:t xml:space="preserve"> практика</w:t>
            </w:r>
            <w:r w:rsidRPr="00934B5E">
              <w:rPr>
                <w:sz w:val="20"/>
                <w:szCs w:val="20"/>
              </w:rPr>
              <w:t>, часов</w:t>
            </w:r>
            <w:r w:rsidRPr="00934B5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0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  <w:p w:rsidR="003940E0" w:rsidRPr="00934B5E" w:rsidRDefault="003940E0" w:rsidP="003D1E07">
            <w:pPr>
              <w:jc w:val="center"/>
              <w:rPr>
                <w:i/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36</w:t>
            </w:r>
          </w:p>
        </w:tc>
        <w:tc>
          <w:tcPr>
            <w:tcW w:w="2343" w:type="pct"/>
            <w:gridSpan w:val="8"/>
            <w:shd w:val="clear" w:color="auto" w:fill="C0C0C0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79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</w:t>
            </w:r>
          </w:p>
        </w:tc>
      </w:tr>
      <w:tr w:rsidR="003940E0" w:rsidRPr="00934B5E" w:rsidTr="003D1E07">
        <w:tc>
          <w:tcPr>
            <w:tcW w:w="409" w:type="pc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449" w:type="pct"/>
            <w:shd w:val="clear" w:color="auto" w:fill="auto"/>
          </w:tcPr>
          <w:p w:rsidR="003940E0" w:rsidRPr="00934B5E" w:rsidRDefault="003940E0" w:rsidP="003D1E07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420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2</w:t>
            </w:r>
            <w:r>
              <w:rPr>
                <w:b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328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10</w:t>
            </w:r>
            <w:r>
              <w:rPr>
                <w:b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514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421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934B5E">
              <w:rPr>
                <w:b/>
                <w:i/>
                <w:iCs/>
                <w:sz w:val="20"/>
                <w:szCs w:val="20"/>
              </w:rPr>
              <w:t>5</w:t>
            </w:r>
            <w:r>
              <w:rPr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67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379" w:type="pct"/>
            <w:shd w:val="clear" w:color="auto" w:fill="auto"/>
          </w:tcPr>
          <w:p w:rsidR="003940E0" w:rsidRPr="00934B5E" w:rsidRDefault="003940E0" w:rsidP="003D1E07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36</w:t>
            </w:r>
          </w:p>
        </w:tc>
      </w:tr>
    </w:tbl>
    <w:p w:rsidR="003940E0" w:rsidRPr="003940E0" w:rsidRDefault="003940E0" w:rsidP="003940E0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3940E0" w:rsidRPr="003940E0" w:rsidSect="00215202"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:rsidR="00413E2C" w:rsidRPr="006635B6" w:rsidRDefault="00413E2C" w:rsidP="00413E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>4 Информационное обеспечение обучения</w:t>
      </w: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5B6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6A5AE3" w:rsidRPr="006A5AE3" w:rsidRDefault="006A5AE3" w:rsidP="006A5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6A5AE3">
        <w:rPr>
          <w:rFonts w:ascii="Times New Roman" w:hAnsi="Times New Roman" w:cs="Times New Roman"/>
          <w:bCs/>
        </w:rPr>
        <w:t>Основные источники:</w:t>
      </w:r>
    </w:p>
    <w:p w:rsidR="006A5AE3" w:rsidRPr="006A5AE3" w:rsidRDefault="006A5AE3" w:rsidP="006A5AE3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proofErr w:type="spellStart"/>
      <w:r w:rsidRPr="006A5AE3">
        <w:rPr>
          <w:rFonts w:ascii="Times New Roman" w:eastAsia="Calibri" w:hAnsi="Times New Roman" w:cs="Times New Roman"/>
          <w:bCs/>
        </w:rPr>
        <w:t>Богаченко</w:t>
      </w:r>
      <w:proofErr w:type="spellEnd"/>
      <w:r w:rsidRPr="006A5AE3">
        <w:rPr>
          <w:rFonts w:ascii="Times New Roman" w:eastAsia="Calibri" w:hAnsi="Times New Roman" w:cs="Times New Roman"/>
          <w:bCs/>
        </w:rPr>
        <w:t xml:space="preserve"> В.М. Бухгалтерский учёт: учебник/ </w:t>
      </w:r>
      <w:proofErr w:type="spellStart"/>
      <w:r w:rsidRPr="006A5AE3">
        <w:rPr>
          <w:rFonts w:ascii="Times New Roman" w:eastAsia="Calibri" w:hAnsi="Times New Roman" w:cs="Times New Roman"/>
          <w:bCs/>
        </w:rPr>
        <w:t>В.М.Богаченко</w:t>
      </w:r>
      <w:proofErr w:type="spellEnd"/>
      <w:r w:rsidRPr="006A5AE3">
        <w:rPr>
          <w:rFonts w:ascii="Times New Roman" w:eastAsia="Calibri" w:hAnsi="Times New Roman" w:cs="Times New Roman"/>
          <w:bCs/>
        </w:rPr>
        <w:t xml:space="preserve">, Н.А. Кириллова. – Изд.18-е, </w:t>
      </w:r>
      <w:proofErr w:type="spellStart"/>
      <w:r w:rsidRPr="006A5AE3">
        <w:rPr>
          <w:rFonts w:ascii="Times New Roman" w:eastAsia="Calibri" w:hAnsi="Times New Roman" w:cs="Times New Roman"/>
          <w:bCs/>
        </w:rPr>
        <w:t>перераб</w:t>
      </w:r>
      <w:proofErr w:type="spellEnd"/>
      <w:r w:rsidRPr="006A5AE3">
        <w:rPr>
          <w:rFonts w:ascii="Times New Roman" w:eastAsia="Calibri" w:hAnsi="Times New Roman" w:cs="Times New Roman"/>
          <w:bCs/>
        </w:rPr>
        <w:t xml:space="preserve">. и доп. – Ростов </w:t>
      </w:r>
      <w:proofErr w:type="spellStart"/>
      <w:r w:rsidRPr="006A5AE3">
        <w:rPr>
          <w:rFonts w:ascii="Times New Roman" w:eastAsia="Calibri" w:hAnsi="Times New Roman" w:cs="Times New Roman"/>
          <w:bCs/>
        </w:rPr>
        <w:t>н</w:t>
      </w:r>
      <w:proofErr w:type="spellEnd"/>
      <w:r w:rsidRPr="006A5AE3">
        <w:rPr>
          <w:rFonts w:ascii="Times New Roman" w:eastAsia="Calibri" w:hAnsi="Times New Roman" w:cs="Times New Roman"/>
          <w:bCs/>
        </w:rPr>
        <w:t>/Дону: Феникс, 2014 – 510с.</w:t>
      </w:r>
    </w:p>
    <w:p w:rsidR="006A5AE3" w:rsidRPr="006A5AE3" w:rsidRDefault="006A5AE3" w:rsidP="006A5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bCs/>
        </w:rPr>
      </w:pPr>
    </w:p>
    <w:p w:rsidR="006A5AE3" w:rsidRPr="006A5AE3" w:rsidRDefault="006A5AE3" w:rsidP="006A5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6A5AE3">
        <w:rPr>
          <w:rFonts w:ascii="Times New Roman" w:hAnsi="Times New Roman" w:cs="Times New Roman"/>
          <w:bCs/>
        </w:rPr>
        <w:t>Дополнительные источники: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6A5AE3">
        <w:rPr>
          <w:rFonts w:ascii="Times New Roman" w:hAnsi="Times New Roman" w:cs="Times New Roman"/>
        </w:rPr>
        <w:t>Вобликова</w:t>
      </w:r>
      <w:proofErr w:type="spellEnd"/>
      <w:r w:rsidRPr="006A5AE3">
        <w:rPr>
          <w:rFonts w:ascii="Times New Roman" w:hAnsi="Times New Roman" w:cs="Times New Roman"/>
        </w:rPr>
        <w:t xml:space="preserve"> Т. В. , Н. М. Гридина. Бухгалтерский учёт. Книга 3. Учёт труда и заработной платы. Приложение (сборник форм). Ульяновск:; 2001; </w:t>
      </w:r>
      <w:proofErr w:type="spellStart"/>
      <w:r w:rsidRPr="006A5AE3">
        <w:rPr>
          <w:rFonts w:ascii="Times New Roman" w:hAnsi="Times New Roman" w:cs="Times New Roman"/>
        </w:rPr>
        <w:t>УавиаК</w:t>
      </w:r>
      <w:proofErr w:type="spellEnd"/>
      <w:r w:rsidRPr="006A5AE3">
        <w:rPr>
          <w:rFonts w:ascii="Times New Roman" w:hAnsi="Times New Roman" w:cs="Times New Roman"/>
        </w:rPr>
        <w:t xml:space="preserve">, - 60 </w:t>
      </w:r>
      <w:proofErr w:type="gramStart"/>
      <w:r w:rsidRPr="006A5AE3">
        <w:rPr>
          <w:rFonts w:ascii="Times New Roman" w:hAnsi="Times New Roman" w:cs="Times New Roman"/>
        </w:rPr>
        <w:t>с</w:t>
      </w:r>
      <w:proofErr w:type="gramEnd"/>
      <w:r w:rsidRPr="006A5AE3">
        <w:rPr>
          <w:rFonts w:ascii="Times New Roman" w:hAnsi="Times New Roman" w:cs="Times New Roman"/>
        </w:rPr>
        <w:t>.</w:t>
      </w:r>
      <w:r w:rsidRPr="006A5AE3">
        <w:rPr>
          <w:rFonts w:ascii="Times New Roman" w:hAnsi="Times New Roman" w:cs="Times New Roman"/>
          <w:bCs/>
        </w:rPr>
        <w:t>.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A5AE3">
        <w:rPr>
          <w:rFonts w:ascii="Times New Roman" w:hAnsi="Times New Roman" w:cs="Times New Roman"/>
        </w:rPr>
        <w:t>Учебное пособие по бухгалтерскому учету.- Златоуст</w:t>
      </w:r>
      <w:proofErr w:type="gramStart"/>
      <w:r w:rsidRPr="006A5AE3">
        <w:rPr>
          <w:rFonts w:ascii="Times New Roman" w:hAnsi="Times New Roman" w:cs="Times New Roman"/>
        </w:rPr>
        <w:t xml:space="preserve">:. </w:t>
      </w:r>
      <w:proofErr w:type="gramEnd"/>
      <w:r w:rsidRPr="006A5AE3">
        <w:rPr>
          <w:rFonts w:ascii="Times New Roman" w:hAnsi="Times New Roman" w:cs="Times New Roman"/>
        </w:rPr>
        <w:t>Мини типография, 2003.-448с.</w:t>
      </w:r>
      <w:r w:rsidRPr="006A5AE3">
        <w:rPr>
          <w:rFonts w:ascii="Times New Roman" w:hAnsi="Times New Roman" w:cs="Times New Roman"/>
          <w:bCs/>
        </w:rPr>
        <w:t>.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6A5AE3">
        <w:rPr>
          <w:rFonts w:ascii="Times New Roman" w:hAnsi="Times New Roman" w:cs="Times New Roman"/>
        </w:rPr>
        <w:t>Брыкова</w:t>
      </w:r>
      <w:proofErr w:type="spellEnd"/>
      <w:r w:rsidRPr="006A5AE3">
        <w:rPr>
          <w:rFonts w:ascii="Times New Roman" w:hAnsi="Times New Roman" w:cs="Times New Roman"/>
        </w:rPr>
        <w:t xml:space="preserve"> Н.В. Бухгалтерский учет в промышленности: Сборник задач: Учебное пособие для учреждений </w:t>
      </w:r>
      <w:proofErr w:type="spellStart"/>
      <w:r w:rsidRPr="006A5AE3">
        <w:rPr>
          <w:rFonts w:ascii="Times New Roman" w:hAnsi="Times New Roman" w:cs="Times New Roman"/>
        </w:rPr>
        <w:t>нач</w:t>
      </w:r>
      <w:proofErr w:type="spellEnd"/>
      <w:r w:rsidRPr="006A5AE3">
        <w:rPr>
          <w:rFonts w:ascii="Times New Roman" w:hAnsi="Times New Roman" w:cs="Times New Roman"/>
        </w:rPr>
        <w:t xml:space="preserve">. проф. образования. – М.: </w:t>
      </w:r>
      <w:proofErr w:type="spellStart"/>
      <w:r w:rsidRPr="006A5AE3">
        <w:rPr>
          <w:rFonts w:ascii="Times New Roman" w:hAnsi="Times New Roman" w:cs="Times New Roman"/>
        </w:rPr>
        <w:t>ПрофОбрИздат</w:t>
      </w:r>
      <w:proofErr w:type="spellEnd"/>
      <w:r w:rsidRPr="006A5AE3">
        <w:rPr>
          <w:rFonts w:ascii="Times New Roman" w:hAnsi="Times New Roman" w:cs="Times New Roman"/>
        </w:rPr>
        <w:t>, 2001. – 80 с</w:t>
      </w:r>
      <w:r w:rsidRPr="006A5AE3">
        <w:rPr>
          <w:rFonts w:ascii="Times New Roman" w:hAnsi="Times New Roman" w:cs="Times New Roman"/>
          <w:bCs/>
        </w:rPr>
        <w:t>.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6A5AE3">
        <w:rPr>
          <w:rFonts w:ascii="Times New Roman" w:hAnsi="Times New Roman" w:cs="Times New Roman"/>
        </w:rPr>
        <w:t>Вобликова</w:t>
      </w:r>
      <w:proofErr w:type="spellEnd"/>
      <w:r w:rsidRPr="006A5AE3">
        <w:rPr>
          <w:rFonts w:ascii="Times New Roman" w:hAnsi="Times New Roman" w:cs="Times New Roman"/>
        </w:rPr>
        <w:t xml:space="preserve"> Т. В. , Н. М. Гридина. Бухгалтерский учёт. Книга 2. Учёт расчётов. Ульяновск:; 2001; </w:t>
      </w:r>
      <w:proofErr w:type="spellStart"/>
      <w:r w:rsidRPr="006A5AE3">
        <w:rPr>
          <w:rFonts w:ascii="Times New Roman" w:hAnsi="Times New Roman" w:cs="Times New Roman"/>
        </w:rPr>
        <w:t>УавиаК</w:t>
      </w:r>
      <w:proofErr w:type="spellEnd"/>
      <w:r w:rsidRPr="006A5AE3">
        <w:rPr>
          <w:rFonts w:ascii="Times New Roman" w:hAnsi="Times New Roman" w:cs="Times New Roman"/>
        </w:rPr>
        <w:t xml:space="preserve">, - 128 </w:t>
      </w:r>
      <w:proofErr w:type="gramStart"/>
      <w:r w:rsidRPr="006A5AE3">
        <w:rPr>
          <w:rFonts w:ascii="Times New Roman" w:hAnsi="Times New Roman" w:cs="Times New Roman"/>
        </w:rPr>
        <w:t>с</w:t>
      </w:r>
      <w:proofErr w:type="gramEnd"/>
      <w:r w:rsidRPr="006A5AE3">
        <w:rPr>
          <w:rFonts w:ascii="Times New Roman" w:hAnsi="Times New Roman" w:cs="Times New Roman"/>
          <w:bCs/>
        </w:rPr>
        <w:t>.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6A5AE3">
        <w:rPr>
          <w:rFonts w:ascii="Times New Roman" w:hAnsi="Times New Roman" w:cs="Times New Roman"/>
        </w:rPr>
        <w:t>Вобликова</w:t>
      </w:r>
      <w:proofErr w:type="spellEnd"/>
      <w:r w:rsidRPr="006A5AE3">
        <w:rPr>
          <w:rFonts w:ascii="Times New Roman" w:hAnsi="Times New Roman" w:cs="Times New Roman"/>
        </w:rPr>
        <w:t xml:space="preserve"> Т. В. , Н. М. Гридина. Бухгалтерский учёт. Книга 3. Учёт труда и заработной платы. Ульяновск:; 2001; </w:t>
      </w:r>
      <w:proofErr w:type="spellStart"/>
      <w:r w:rsidRPr="006A5AE3">
        <w:rPr>
          <w:rFonts w:ascii="Times New Roman" w:hAnsi="Times New Roman" w:cs="Times New Roman"/>
        </w:rPr>
        <w:t>УАвиаК</w:t>
      </w:r>
      <w:proofErr w:type="spellEnd"/>
      <w:r w:rsidRPr="006A5AE3">
        <w:rPr>
          <w:rFonts w:ascii="Times New Roman" w:hAnsi="Times New Roman" w:cs="Times New Roman"/>
        </w:rPr>
        <w:t xml:space="preserve">, - 115 </w:t>
      </w:r>
      <w:proofErr w:type="gramStart"/>
      <w:r w:rsidRPr="006A5AE3">
        <w:rPr>
          <w:rFonts w:ascii="Times New Roman" w:hAnsi="Times New Roman" w:cs="Times New Roman"/>
        </w:rPr>
        <w:t>с</w:t>
      </w:r>
      <w:proofErr w:type="gramEnd"/>
      <w:r w:rsidRPr="006A5AE3">
        <w:rPr>
          <w:rFonts w:ascii="Times New Roman" w:hAnsi="Times New Roman" w:cs="Times New Roman"/>
          <w:bCs/>
        </w:rPr>
        <w:t>.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A5AE3">
        <w:rPr>
          <w:rFonts w:ascii="Times New Roman" w:hAnsi="Times New Roman" w:cs="Times New Roman"/>
        </w:rPr>
        <w:t xml:space="preserve">Кондраков Н.П. Бухгалтерский учет: учебное пособие. Издательство, </w:t>
      </w:r>
      <w:proofErr w:type="spellStart"/>
      <w:r w:rsidRPr="006A5AE3">
        <w:rPr>
          <w:rFonts w:ascii="Times New Roman" w:hAnsi="Times New Roman" w:cs="Times New Roman"/>
        </w:rPr>
        <w:t>перераб</w:t>
      </w:r>
      <w:proofErr w:type="spellEnd"/>
      <w:r w:rsidRPr="006A5AE3">
        <w:rPr>
          <w:rFonts w:ascii="Times New Roman" w:hAnsi="Times New Roman" w:cs="Times New Roman"/>
        </w:rPr>
        <w:t>. и доп. – М.:ИНФРА-М, 2001. – 635с</w:t>
      </w:r>
      <w:r w:rsidRPr="006A5AE3">
        <w:rPr>
          <w:rFonts w:ascii="Times New Roman" w:hAnsi="Times New Roman" w:cs="Times New Roman"/>
          <w:bCs/>
        </w:rPr>
        <w:t>.</w:t>
      </w:r>
    </w:p>
    <w:p w:rsidR="006A5AE3" w:rsidRPr="006A5AE3" w:rsidRDefault="006A5AE3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6A5AE3">
        <w:rPr>
          <w:rFonts w:ascii="Times New Roman" w:hAnsi="Times New Roman" w:cs="Times New Roman"/>
        </w:rPr>
        <w:t>Богаченко</w:t>
      </w:r>
      <w:proofErr w:type="spellEnd"/>
      <w:r w:rsidRPr="006A5AE3">
        <w:rPr>
          <w:rFonts w:ascii="Times New Roman" w:hAnsi="Times New Roman" w:cs="Times New Roman"/>
        </w:rPr>
        <w:t xml:space="preserve"> В.М.  Бухгалтерский учет  2003г</w:t>
      </w:r>
      <w:r w:rsidRPr="006A5AE3">
        <w:rPr>
          <w:rFonts w:ascii="Times New Roman" w:hAnsi="Times New Roman" w:cs="Times New Roman"/>
          <w:bCs/>
        </w:rPr>
        <w:t xml:space="preserve"> </w:t>
      </w:r>
    </w:p>
    <w:p w:rsidR="006A5AE3" w:rsidRPr="006A5AE3" w:rsidRDefault="006A7A65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7" w:history="1">
        <w:r w:rsidR="006A5AE3" w:rsidRPr="006A5AE3">
          <w:rPr>
            <w:rStyle w:val="a7"/>
            <w:rFonts w:ascii="Times New Roman" w:hAnsi="Times New Roman" w:cs="Times New Roman"/>
          </w:rPr>
          <w:t>http://claw.ru</w:t>
        </w:r>
      </w:hyperlink>
    </w:p>
    <w:p w:rsidR="006A5AE3" w:rsidRPr="006A5AE3" w:rsidRDefault="006A7A65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8" w:history="1">
        <w:r w:rsidR="006A5AE3" w:rsidRPr="006A5AE3">
          <w:rPr>
            <w:rStyle w:val="a7"/>
            <w:rFonts w:ascii="Times New Roman" w:hAnsi="Times New Roman" w:cs="Times New Roman"/>
          </w:rPr>
          <w:t>http://mylect.ru</w:t>
        </w:r>
      </w:hyperlink>
    </w:p>
    <w:p w:rsidR="006A5AE3" w:rsidRPr="006A5AE3" w:rsidRDefault="006A7A65" w:rsidP="006A5AE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9" w:history="1">
        <w:r w:rsidR="006A5AE3" w:rsidRPr="006A5AE3">
          <w:rPr>
            <w:rStyle w:val="a7"/>
            <w:rFonts w:ascii="Times New Roman" w:hAnsi="Times New Roman" w:cs="Times New Roman"/>
          </w:rPr>
          <w:t>http://snezhana.ru/manko_info/</w:t>
        </w:r>
      </w:hyperlink>
    </w:p>
    <w:p w:rsidR="00413E2C" w:rsidRDefault="00413E2C" w:rsidP="00413E2C">
      <w:pPr>
        <w:spacing w:after="0"/>
      </w:pPr>
    </w:p>
    <w:p w:rsidR="00413E2C" w:rsidRPr="006635B6" w:rsidRDefault="00413E2C" w:rsidP="00413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F330A" w:rsidRDefault="00AF330A"/>
    <w:sectPr w:rsidR="00AF330A" w:rsidSect="0060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A78" w:rsidRDefault="00214A78" w:rsidP="00413E2C">
      <w:pPr>
        <w:spacing w:after="0" w:line="240" w:lineRule="auto"/>
      </w:pPr>
      <w:r>
        <w:separator/>
      </w:r>
    </w:p>
  </w:endnote>
  <w:endnote w:type="continuationSeparator" w:id="1">
    <w:p w:rsidR="00214A78" w:rsidRDefault="00214A78" w:rsidP="00413E2C">
      <w:pPr>
        <w:spacing w:after="0" w:line="240" w:lineRule="auto"/>
      </w:pPr>
      <w:r>
        <w:continuationSeparator/>
      </w:r>
    </w:p>
  </w:endnote>
  <w:endnote w:id="2"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Default="003940E0" w:rsidP="003940E0">
      <w:pPr>
        <w:pStyle w:val="a9"/>
      </w:pPr>
    </w:p>
    <w:p w:rsidR="003940E0" w:rsidRPr="00387850" w:rsidRDefault="003940E0" w:rsidP="003940E0">
      <w:pPr>
        <w:pStyle w:val="a9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A78" w:rsidRDefault="00214A78" w:rsidP="00413E2C">
      <w:pPr>
        <w:spacing w:after="0" w:line="240" w:lineRule="auto"/>
      </w:pPr>
      <w:r>
        <w:separator/>
      </w:r>
    </w:p>
  </w:footnote>
  <w:footnote w:type="continuationSeparator" w:id="1">
    <w:p w:rsidR="00214A78" w:rsidRDefault="00214A78" w:rsidP="00413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3">
    <w:nsid w:val="1A235DD7"/>
    <w:multiLevelType w:val="hybridMultilevel"/>
    <w:tmpl w:val="9940D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5A2391"/>
    <w:multiLevelType w:val="hybridMultilevel"/>
    <w:tmpl w:val="6E04159A"/>
    <w:lvl w:ilvl="0" w:tplc="1F16F68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0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13E2C"/>
    <w:rsid w:val="001F2226"/>
    <w:rsid w:val="00214A78"/>
    <w:rsid w:val="003940E0"/>
    <w:rsid w:val="00413E2C"/>
    <w:rsid w:val="006A5AE3"/>
    <w:rsid w:val="006A7A65"/>
    <w:rsid w:val="008B65D3"/>
    <w:rsid w:val="00A6168F"/>
    <w:rsid w:val="00A701C6"/>
    <w:rsid w:val="00AF330A"/>
    <w:rsid w:val="00BC1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26"/>
  </w:style>
  <w:style w:type="paragraph" w:styleId="1">
    <w:name w:val="heading 1"/>
    <w:basedOn w:val="a"/>
    <w:next w:val="a"/>
    <w:link w:val="10"/>
    <w:qFormat/>
    <w:rsid w:val="00413E2C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3E2C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3">
    <w:name w:val="Символ сноски"/>
    <w:basedOn w:val="a0"/>
    <w:rsid w:val="00413E2C"/>
    <w:rPr>
      <w:vertAlign w:val="superscript"/>
    </w:rPr>
  </w:style>
  <w:style w:type="paragraph" w:styleId="a4">
    <w:name w:val="Normal (Web)"/>
    <w:basedOn w:val="a"/>
    <w:rsid w:val="00413E2C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note text"/>
    <w:basedOn w:val="a"/>
    <w:link w:val="a6"/>
    <w:rsid w:val="00413E2C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6">
    <w:name w:val="Текст сноски Знак"/>
    <w:basedOn w:val="a0"/>
    <w:link w:val="a5"/>
    <w:rsid w:val="00413E2C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7">
    <w:name w:val="Hyperlink"/>
    <w:basedOn w:val="a0"/>
    <w:rsid w:val="00413E2C"/>
    <w:rPr>
      <w:color w:val="0000FF"/>
      <w:u w:val="single"/>
    </w:rPr>
  </w:style>
  <w:style w:type="paragraph" w:customStyle="1" w:styleId="ConsPlusNormal">
    <w:name w:val="ConsPlusNormal"/>
    <w:rsid w:val="00413E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Список 21"/>
    <w:basedOn w:val="a"/>
    <w:rsid w:val="00413E2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413E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413E2C"/>
    <w:pPr>
      <w:ind w:left="720"/>
      <w:contextualSpacing/>
    </w:pPr>
  </w:style>
  <w:style w:type="paragraph" w:styleId="2">
    <w:name w:val="List 2"/>
    <w:basedOn w:val="a"/>
    <w:rsid w:val="00413E2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endnote text"/>
    <w:basedOn w:val="a"/>
    <w:link w:val="aa"/>
    <w:rsid w:val="00413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413E2C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endnote reference"/>
    <w:basedOn w:val="a0"/>
    <w:rsid w:val="00413E2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lec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w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nezhana.ru/manko_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1368</Words>
  <Characters>7804</Characters>
  <Application>Microsoft Office Word</Application>
  <DocSecurity>0</DocSecurity>
  <Lines>65</Lines>
  <Paragraphs>18</Paragraphs>
  <ScaleCrop>false</ScaleCrop>
  <Company>ЗлатИК им.П.П.Аносова</Company>
  <LinksUpToDate>false</LinksUpToDate>
  <CharactersWithSpaces>9154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6</cp:revision>
  <dcterms:created xsi:type="dcterms:W3CDTF">2016-12-04T21:39:00Z</dcterms:created>
  <dcterms:modified xsi:type="dcterms:W3CDTF">2017-12-23T04:47:00Z</dcterms:modified>
</cp:coreProperties>
</file>